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5D080" w14:textId="77777777" w:rsidR="00FE4630" w:rsidRPr="00E9131A" w:rsidRDefault="00FE4630" w:rsidP="009548C9">
      <w:pPr>
        <w:pageBreakBefore/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>Załącznik nr 2 do zapytania ofertowego</w:t>
      </w:r>
    </w:p>
    <w:p w14:paraId="083C8430" w14:textId="77777777" w:rsidR="00FE4630" w:rsidRPr="00E9131A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FE4630" w:rsidRPr="00E9131A" w14:paraId="20B3B199" w14:textId="77777777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7D612" w14:textId="77777777" w:rsidR="00FE4630" w:rsidRPr="00E9131A" w:rsidRDefault="00FE4630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CC1F99" w14:textId="77777777" w:rsidR="00FE4630" w:rsidRPr="00E9131A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E4E6C2" w14:textId="77777777" w:rsidR="00FE4630" w:rsidRPr="00E9131A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756078" w14:textId="77777777" w:rsidR="00FE4630" w:rsidRPr="00E9131A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293B9" w14:textId="77777777" w:rsidR="00FE4630" w:rsidRPr="00E9131A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E9C632" w14:textId="77777777" w:rsidR="00FE4630" w:rsidRDefault="00FE4630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654986" w14:textId="77777777" w:rsidR="00663D91" w:rsidRPr="00E9131A" w:rsidRDefault="00663D91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C27FF5" w14:textId="77777777" w:rsidR="00FE4630" w:rsidRPr="00E9131A" w:rsidRDefault="00FE4630" w:rsidP="00663D91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28B0FB06" w14:textId="77777777" w:rsidR="00FE4630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Data:</w:t>
      </w:r>
      <w:r w:rsidR="00974CC9">
        <w:rPr>
          <w:rFonts w:ascii="Arial" w:hAnsi="Arial" w:cs="Arial"/>
          <w:b/>
          <w:sz w:val="20"/>
          <w:szCs w:val="20"/>
        </w:rPr>
        <w:t xml:space="preserve"> ………………………………….. 20</w:t>
      </w:r>
      <w:r w:rsidR="004963B2">
        <w:rPr>
          <w:rFonts w:ascii="Arial" w:hAnsi="Arial" w:cs="Arial"/>
          <w:b/>
          <w:sz w:val="20"/>
          <w:szCs w:val="20"/>
        </w:rPr>
        <w:t>20</w:t>
      </w:r>
      <w:r w:rsidR="00974CC9">
        <w:rPr>
          <w:rFonts w:ascii="Arial" w:hAnsi="Arial" w:cs="Arial"/>
          <w:b/>
          <w:sz w:val="20"/>
          <w:szCs w:val="20"/>
        </w:rPr>
        <w:t>r.</w:t>
      </w:r>
    </w:p>
    <w:p w14:paraId="289AD0C0" w14:textId="77777777" w:rsidR="00974CC9" w:rsidRDefault="00974C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64718BC" w14:textId="77777777" w:rsidR="00974CC9" w:rsidRDefault="00974C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08CCCFA" w14:textId="77777777" w:rsidR="00974CC9" w:rsidRPr="00E9131A" w:rsidRDefault="00974C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4A03CC8" w14:textId="77777777" w:rsidR="00FE4630" w:rsidRPr="00E9131A" w:rsidRDefault="00FE4630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24893B6" w14:textId="77777777" w:rsidR="00FE4630" w:rsidRPr="00E9131A" w:rsidRDefault="00FE4630" w:rsidP="00AA40D6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 xml:space="preserve">OŚWIADCZENIE O BRAKU POWIĄZAŃ KAPITAŁOWYCH LUB OSOBOWYCH </w:t>
      </w:r>
      <w:r w:rsidRPr="00E9131A">
        <w:rPr>
          <w:rFonts w:ascii="Arial" w:hAnsi="Arial" w:cs="Arial"/>
          <w:b/>
          <w:sz w:val="20"/>
          <w:szCs w:val="20"/>
        </w:rPr>
        <w:br/>
        <w:t xml:space="preserve">POMIĘDZY PODMIOTEM SKŁADAJĄCYM OFERTĘ </w:t>
      </w:r>
      <w:r w:rsidRPr="00E9131A">
        <w:rPr>
          <w:rFonts w:ascii="Arial" w:hAnsi="Arial" w:cs="Arial"/>
          <w:b/>
          <w:sz w:val="20"/>
          <w:szCs w:val="20"/>
        </w:rPr>
        <w:br/>
        <w:t>A ZAMAWIAJĄCYM - ZWIĄZKIEM MIAST POLSKICH W POZNANIU, ul. ROBOCZA 42</w:t>
      </w:r>
    </w:p>
    <w:p w14:paraId="35575DEF" w14:textId="77777777" w:rsidR="00FE4630" w:rsidRDefault="00FE4630">
      <w:pPr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3BB6D7B" w14:textId="77777777" w:rsidR="00974CC9" w:rsidRDefault="00974CC9">
      <w:pPr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8640419" w14:textId="77777777" w:rsidR="00974CC9" w:rsidRPr="00E9131A" w:rsidRDefault="00974CC9">
      <w:pPr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FFE37C8" w14:textId="19F5138F" w:rsidR="00FE4630" w:rsidRPr="00E9131A" w:rsidRDefault="00E979E9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>O</w:t>
      </w:r>
      <w:r w:rsidR="00FE4630" w:rsidRPr="00E9131A">
        <w:rPr>
          <w:rFonts w:ascii="Arial" w:hAnsi="Arial" w:cs="Arial"/>
          <w:b/>
          <w:sz w:val="20"/>
          <w:szCs w:val="20"/>
        </w:rPr>
        <w:t>świadczam</w:t>
      </w:r>
      <w:r w:rsidR="00FE4630" w:rsidRPr="00E9131A">
        <w:rPr>
          <w:rFonts w:ascii="Arial" w:hAnsi="Arial" w:cs="Arial"/>
          <w:sz w:val="20"/>
          <w:szCs w:val="20"/>
        </w:rPr>
        <w:t xml:space="preserve">, </w:t>
      </w:r>
      <w:r w:rsidRPr="00E9131A">
        <w:rPr>
          <w:rFonts w:ascii="Arial" w:hAnsi="Arial" w:cs="Arial"/>
          <w:sz w:val="20"/>
          <w:szCs w:val="20"/>
        </w:rPr>
        <w:t xml:space="preserve">że </w:t>
      </w:r>
      <w:r w:rsidR="00FE4630" w:rsidRPr="00E9131A">
        <w:rPr>
          <w:rFonts w:ascii="Arial" w:hAnsi="Arial" w:cs="Arial"/>
          <w:sz w:val="20"/>
          <w:szCs w:val="20"/>
        </w:rPr>
        <w:t xml:space="preserve">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</w:t>
      </w:r>
      <w:r w:rsidR="003075EC" w:rsidRPr="0004530A">
        <w:rPr>
          <w:rFonts w:ascii="Arial" w:hAnsi="Arial" w:cs="Arial"/>
          <w:sz w:val="20"/>
          <w:szCs w:val="20"/>
        </w:rPr>
        <w:t xml:space="preserve">Alicja Grenda, </w:t>
      </w:r>
      <w:r w:rsidR="0004530A" w:rsidRPr="0004530A">
        <w:rPr>
          <w:rFonts w:ascii="Arial" w:hAnsi="Arial" w:cs="Arial"/>
          <w:sz w:val="20"/>
          <w:szCs w:val="20"/>
        </w:rPr>
        <w:t>Joanna Nowaczyk, Krzysztof Paczyński,</w:t>
      </w:r>
      <w:r w:rsidR="00344734" w:rsidRPr="0004530A">
        <w:rPr>
          <w:rFonts w:ascii="Arial" w:hAnsi="Arial" w:cs="Arial"/>
          <w:sz w:val="20"/>
          <w:szCs w:val="20"/>
        </w:rPr>
        <w:t xml:space="preserve"> Magdalena Michałowska</w:t>
      </w:r>
      <w:r w:rsidR="00FE4630" w:rsidRPr="0004530A">
        <w:rPr>
          <w:rFonts w:ascii="Arial" w:hAnsi="Arial" w:cs="Arial"/>
          <w:sz w:val="20"/>
          <w:szCs w:val="20"/>
        </w:rPr>
        <w:t>),</w:t>
      </w:r>
      <w:r w:rsidR="00FE4630" w:rsidRPr="00E9131A">
        <w:rPr>
          <w:rFonts w:ascii="Arial" w:hAnsi="Arial" w:cs="Arial"/>
          <w:sz w:val="20"/>
          <w:szCs w:val="20"/>
        </w:rPr>
        <w:t xml:space="preserve"> szczególności polegające na:</w:t>
      </w:r>
    </w:p>
    <w:p w14:paraId="46AEC182" w14:textId="77777777" w:rsidR="00FE4630" w:rsidRPr="00E9131A" w:rsidRDefault="00FE4630" w:rsidP="00D06F67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Uczestniczeniu w spółce jako wspólnik spółki osobowej lub cywilnej</w:t>
      </w:r>
    </w:p>
    <w:p w14:paraId="39426780" w14:textId="77777777" w:rsidR="00FE4630" w:rsidRPr="00E9131A" w:rsidRDefault="00FE4630" w:rsidP="00D06F67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Posiadaniu co najmniej 10% udziałów lub akcji </w:t>
      </w:r>
    </w:p>
    <w:p w14:paraId="43897A15" w14:textId="77777777" w:rsidR="00FE4630" w:rsidRPr="00E9131A" w:rsidRDefault="00FE4630" w:rsidP="00D06F67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Pełnieniu funkcji członka organu nadzorczego lub zarządzającego, prokurenta lub pełnomocnika</w:t>
      </w:r>
    </w:p>
    <w:p w14:paraId="0C1D56A4" w14:textId="77777777" w:rsidR="00FE4630" w:rsidRPr="00E9131A" w:rsidRDefault="00FE4630" w:rsidP="00D06F67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p w14:paraId="5C919157" w14:textId="77777777" w:rsidR="00FE4630" w:rsidRPr="00E9131A" w:rsidRDefault="00FE4630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5B1286" w:rsidRPr="00E9131A" w14:paraId="44652621" w14:textId="77777777" w:rsidTr="005B128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781A68C" w14:textId="77777777" w:rsidR="005B1286" w:rsidRPr="00E9131A" w:rsidRDefault="005B1286" w:rsidP="00BC78AE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23DF30F0" w14:textId="77777777" w:rsidR="005B1286" w:rsidRPr="00E9131A" w:rsidRDefault="00E9131A" w:rsidP="00BC78AE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</w:t>
            </w:r>
          </w:p>
        </w:tc>
      </w:tr>
      <w:tr w:rsidR="005B1286" w:rsidRPr="00E9131A" w14:paraId="13B58019" w14:textId="77777777" w:rsidTr="005B1286">
        <w:trPr>
          <w:cantSplit/>
        </w:trPr>
        <w:tc>
          <w:tcPr>
            <w:tcW w:w="2988" w:type="dxa"/>
            <w:vMerge/>
            <w:shd w:val="clear" w:color="auto" w:fill="auto"/>
          </w:tcPr>
          <w:p w14:paraId="777489A4" w14:textId="77777777" w:rsidR="005B1286" w:rsidRPr="00E9131A" w:rsidRDefault="005B1286" w:rsidP="00BC78AE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4CD1479F" w14:textId="77777777" w:rsidR="005B1286" w:rsidRPr="00E9131A" w:rsidRDefault="005B1286" w:rsidP="00BC78AE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  <w:tr w:rsidR="00FE4630" w:rsidRPr="00E9131A" w14:paraId="67AE3AE2" w14:textId="77777777" w:rsidTr="005B128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4FFF0B0" w14:textId="77777777" w:rsidR="00FE4630" w:rsidRPr="00E9131A" w:rsidRDefault="00FE4630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59C14CDA" w14:textId="77777777" w:rsidR="00FE4630" w:rsidRPr="00E9131A" w:rsidRDefault="00FE4630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630" w:rsidRPr="00E9131A" w14:paraId="7EA5FEBA" w14:textId="77777777" w:rsidTr="005B1286">
        <w:trPr>
          <w:cantSplit/>
        </w:trPr>
        <w:tc>
          <w:tcPr>
            <w:tcW w:w="2988" w:type="dxa"/>
            <w:vMerge/>
            <w:shd w:val="clear" w:color="auto" w:fill="auto"/>
          </w:tcPr>
          <w:p w14:paraId="2215DB53" w14:textId="77777777" w:rsidR="00FE4630" w:rsidRPr="00E9131A" w:rsidRDefault="00FE4630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3B8BD638" w14:textId="77777777" w:rsidR="00FE4630" w:rsidRPr="00E9131A" w:rsidRDefault="00FE4630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2A2459" w14:textId="77777777" w:rsidR="00FE4630" w:rsidRPr="00E9131A" w:rsidRDefault="00FE4630">
      <w:pPr>
        <w:spacing w:line="240" w:lineRule="auto"/>
        <w:jc w:val="both"/>
        <w:rPr>
          <w:rFonts w:ascii="Arial" w:hAnsi="Arial" w:cs="Arial"/>
          <w:b/>
          <w:spacing w:val="-2"/>
          <w:sz w:val="20"/>
          <w:szCs w:val="20"/>
        </w:rPr>
      </w:pPr>
      <w:bookmarkStart w:id="0" w:name="_GoBack"/>
      <w:bookmarkEnd w:id="0"/>
    </w:p>
    <w:sectPr w:rsidR="00FE4630" w:rsidRPr="00E9131A" w:rsidSect="007C7CC8">
      <w:headerReference w:type="default" r:id="rId8"/>
      <w:footerReference w:type="default" r:id="rId9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683DF" w14:textId="77777777" w:rsidR="006B597B" w:rsidRDefault="006B597B">
      <w:pPr>
        <w:spacing w:after="0" w:line="240" w:lineRule="auto"/>
      </w:pPr>
      <w:r>
        <w:separator/>
      </w:r>
    </w:p>
  </w:endnote>
  <w:endnote w:type="continuationSeparator" w:id="0">
    <w:p w14:paraId="43C8F412" w14:textId="77777777" w:rsidR="006B597B" w:rsidRDefault="006B5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F1428D">
      <w:rPr>
        <w:rFonts w:eastAsia="Times New Roman"/>
        <w:noProof/>
        <w:sz w:val="18"/>
        <w:szCs w:val="18"/>
        <w:lang w:val="pl-PL"/>
      </w:rPr>
      <w:t>23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A6FFA" w14:textId="77777777" w:rsidR="006B597B" w:rsidRDefault="006B597B">
      <w:pPr>
        <w:spacing w:after="0" w:line="240" w:lineRule="auto"/>
      </w:pPr>
      <w:r>
        <w:separator/>
      </w:r>
    </w:p>
  </w:footnote>
  <w:footnote w:type="continuationSeparator" w:id="0">
    <w:p w14:paraId="3ADB2619" w14:textId="77777777" w:rsidR="006B597B" w:rsidRDefault="006B5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B4E" w14:textId="6E6B571E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56649C28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7645E8E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56F00A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7615B2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F476E2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BDC124E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DEBFAC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282B1C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306914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A55"/>
    <w:rsid w:val="006A06D5"/>
    <w:rsid w:val="006A4A9A"/>
    <w:rsid w:val="006B0994"/>
    <w:rsid w:val="006B597B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477C9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4B1B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501B"/>
    <w:rsid w:val="00AB1937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64798-0853-4327-A6A7-723BE260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Krzysztof Paczyński</cp:lastModifiedBy>
  <cp:revision>2</cp:revision>
  <cp:lastPrinted>2019-09-16T23:02:00Z</cp:lastPrinted>
  <dcterms:created xsi:type="dcterms:W3CDTF">2020-03-04T19:40:00Z</dcterms:created>
  <dcterms:modified xsi:type="dcterms:W3CDTF">2020-03-04T19:40:00Z</dcterms:modified>
</cp:coreProperties>
</file>